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925565" w:rsidP="006F0703">
            <w:pPr>
              <w:spacing w:after="0"/>
              <w:rPr>
                <w:b/>
                <w:szCs w:val="20"/>
              </w:rPr>
            </w:pPr>
            <w:r w:rsidRPr="00925565">
              <w:rPr>
                <w:b/>
                <w:szCs w:val="20"/>
              </w:rPr>
              <w:t xml:space="preserve">„Stavební úpravy č.p. 1473, Kostelec nad </w:t>
            </w:r>
            <w:proofErr w:type="gramStart"/>
            <w:r w:rsidRPr="00925565">
              <w:rPr>
                <w:b/>
                <w:szCs w:val="20"/>
              </w:rPr>
              <w:t>Orlicí -III</w:t>
            </w:r>
            <w:proofErr w:type="gramEnd"/>
            <w:r w:rsidRPr="00925565">
              <w:rPr>
                <w:b/>
                <w:szCs w:val="20"/>
              </w:rPr>
              <w:t>. etapa“</w:t>
            </w:r>
          </w:p>
          <w:p w:rsidR="006F0703" w:rsidRPr="006F0703" w:rsidRDefault="006F0703" w:rsidP="00925565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  <w:bookmarkStart w:id="0" w:name="_GoBack"/>
      <w:bookmarkEnd w:id="0"/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B08C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B08C2" w:rsidRPr="00AE6E1D">
      <w:rPr>
        <w:sz w:val="18"/>
        <w:szCs w:val="20"/>
      </w:rPr>
      <w:fldChar w:fldCharType="separate"/>
    </w:r>
    <w:r w:rsidR="00925565">
      <w:rPr>
        <w:noProof/>
        <w:sz w:val="18"/>
        <w:szCs w:val="20"/>
      </w:rPr>
      <w:t>1</w:t>
    </w:r>
    <w:r w:rsidR="008B08C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925565">
      <w:fldChar w:fldCharType="begin"/>
    </w:r>
    <w:r w:rsidR="00925565">
      <w:instrText xml:space="preserve"> NUMPAGES   \* MERGEFORMAT </w:instrText>
    </w:r>
    <w:r w:rsidR="00925565">
      <w:fldChar w:fldCharType="separate"/>
    </w:r>
    <w:r w:rsidR="00925565" w:rsidRPr="00925565">
      <w:rPr>
        <w:noProof/>
        <w:sz w:val="18"/>
        <w:szCs w:val="20"/>
      </w:rPr>
      <w:t>1</w:t>
    </w:r>
    <w:r w:rsidR="00925565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51FE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32B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1DE2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63F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08C2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25565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66156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75745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5842506-2A0F-4955-A02A-AF8F21D8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F2A2C-537A-463F-B6EC-34254E43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2</cp:revision>
  <cp:lastPrinted>2016-05-06T05:52:00Z</cp:lastPrinted>
  <dcterms:created xsi:type="dcterms:W3CDTF">2018-01-05T09:48:00Z</dcterms:created>
  <dcterms:modified xsi:type="dcterms:W3CDTF">2018-01-05T09:48:00Z</dcterms:modified>
</cp:coreProperties>
</file>